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A36D6D6" w14:textId="77777777" w:rsidR="006B2C39" w:rsidRPr="006B2C39" w:rsidRDefault="006B2C39" w:rsidP="006B2C39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6B2C39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6B2C3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B2C39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6B2C3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B2C39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6B2C39">
        <w:rPr>
          <w:rFonts w:ascii="Arial" w:hAnsi="Arial" w:cs="Arial"/>
          <w:b/>
          <w:bCs/>
          <w:sz w:val="22"/>
          <w:szCs w:val="22"/>
        </w:rPr>
        <w:t xml:space="preserve"> Nr 1 147R na </w:t>
      </w:r>
      <w:proofErr w:type="spellStart"/>
      <w:r w:rsidRPr="006B2C39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6B2C39">
        <w:rPr>
          <w:rFonts w:ascii="Arial" w:hAnsi="Arial" w:cs="Arial"/>
          <w:b/>
          <w:bCs/>
          <w:sz w:val="22"/>
          <w:szCs w:val="22"/>
        </w:rPr>
        <w:t xml:space="preserve"> 900 mb </w:t>
      </w:r>
    </w:p>
    <w:p w14:paraId="1D079609" w14:textId="74DC9619" w:rsidR="006A48AF" w:rsidRDefault="006B2C39" w:rsidP="006B2C39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B2C39">
        <w:rPr>
          <w:rFonts w:ascii="Arial" w:hAnsi="Arial" w:cs="Arial"/>
          <w:b/>
          <w:bCs/>
          <w:sz w:val="22"/>
          <w:szCs w:val="22"/>
        </w:rPr>
        <w:t xml:space="preserve">w </w:t>
      </w:r>
      <w:proofErr w:type="spellStart"/>
      <w:r w:rsidRPr="006B2C39">
        <w:rPr>
          <w:rFonts w:ascii="Arial" w:hAnsi="Arial" w:cs="Arial"/>
          <w:b/>
          <w:bCs/>
          <w:sz w:val="22"/>
          <w:szCs w:val="22"/>
        </w:rPr>
        <w:t>miejscowości</w:t>
      </w:r>
      <w:proofErr w:type="spellEnd"/>
      <w:r w:rsidRPr="006B2C39">
        <w:rPr>
          <w:rFonts w:ascii="Arial" w:hAnsi="Arial" w:cs="Arial"/>
          <w:b/>
          <w:bCs/>
          <w:sz w:val="22"/>
          <w:szCs w:val="22"/>
        </w:rPr>
        <w:t xml:space="preserve"> Gliny </w:t>
      </w:r>
      <w:proofErr w:type="spellStart"/>
      <w:r w:rsidRPr="006B2C39">
        <w:rPr>
          <w:rFonts w:ascii="Arial" w:hAnsi="Arial" w:cs="Arial"/>
          <w:b/>
          <w:bCs/>
          <w:sz w:val="22"/>
          <w:szCs w:val="22"/>
        </w:rPr>
        <w:t>Małe</w:t>
      </w:r>
      <w:proofErr w:type="spellEnd"/>
      <w:r w:rsidRPr="006B2C39">
        <w:rPr>
          <w:rFonts w:ascii="Arial" w:hAnsi="Arial" w:cs="Arial"/>
          <w:b/>
          <w:bCs/>
          <w:sz w:val="22"/>
          <w:szCs w:val="22"/>
        </w:rPr>
        <w:t xml:space="preserve"> i Gliny </w:t>
      </w:r>
      <w:proofErr w:type="spellStart"/>
      <w:r w:rsidRPr="006B2C39">
        <w:rPr>
          <w:rFonts w:ascii="Arial" w:hAnsi="Arial" w:cs="Arial"/>
          <w:b/>
          <w:bCs/>
          <w:sz w:val="22"/>
          <w:szCs w:val="22"/>
        </w:rPr>
        <w:t>Wielkie</w:t>
      </w:r>
      <w:proofErr w:type="spellEnd"/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F02F7" w14:textId="77777777" w:rsidR="00065FD8" w:rsidRDefault="00065FD8" w:rsidP="00AC1A4B">
      <w:r>
        <w:separator/>
      </w:r>
    </w:p>
  </w:endnote>
  <w:endnote w:type="continuationSeparator" w:id="0">
    <w:p w14:paraId="3D791885" w14:textId="77777777" w:rsidR="00065FD8" w:rsidRDefault="00065FD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812DD" w14:textId="77777777" w:rsidR="00065FD8" w:rsidRDefault="00065FD8" w:rsidP="00AC1A4B">
      <w:r>
        <w:separator/>
      </w:r>
    </w:p>
  </w:footnote>
  <w:footnote w:type="continuationSeparator" w:id="0">
    <w:p w14:paraId="0F43C396" w14:textId="77777777" w:rsidR="00065FD8" w:rsidRDefault="00065FD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03A8151B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B2C39">
      <w:rPr>
        <w:rFonts w:ascii="Calibri" w:hAnsi="Calibri"/>
        <w:b/>
        <w:bCs/>
        <w:color w:val="4F81BD"/>
        <w:sz w:val="18"/>
        <w:szCs w:val="18"/>
        <w:lang w:val="pl-PL" w:eastAsia="ar-SA"/>
      </w:rPr>
      <w:t>46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5FD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6D18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6777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2C39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738C5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5A44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E4755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31</cp:revision>
  <cp:lastPrinted>2021-01-22T11:33:00Z</cp:lastPrinted>
  <dcterms:created xsi:type="dcterms:W3CDTF">2021-02-17T13:20:00Z</dcterms:created>
  <dcterms:modified xsi:type="dcterms:W3CDTF">2025-04-10T10:07:00Z</dcterms:modified>
</cp:coreProperties>
</file>